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E08" w:rsidRDefault="003077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Language Setting</w:t>
      </w:r>
    </w:p>
    <w:p w:rsidR="00FA4E08" w:rsidRDefault="00FA4E08">
      <w:pPr>
        <w:rPr>
          <w:b/>
          <w:color w:val="FF0000"/>
          <w:sz w:val="28"/>
          <w:szCs w:val="28"/>
        </w:rPr>
      </w:pPr>
    </w:p>
    <w:p w:rsidR="00FA4E08" w:rsidRDefault="003077ED">
      <w:pPr>
        <w:pStyle w:val="Prrafodelista1"/>
        <w:numPr>
          <w:ilvl w:val="0"/>
          <w:numId w:val="1"/>
        </w:numPr>
        <w:spacing w:line="400" w:lineRule="exact"/>
        <w:ind w:left="964" w:hangingChars="343" w:hanging="96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Italian</w:t>
      </w:r>
    </w:p>
    <w:p w:rsidR="00FA4E08" w:rsidRDefault="003077ED">
      <w:pPr>
        <w:pStyle w:val="Prrafodelista1"/>
        <w:ind w:left="720" w:firstLineChars="0" w:firstLine="0"/>
        <w:rPr>
          <w:b/>
          <w:sz w:val="28"/>
          <w:szCs w:val="28"/>
        </w:rPr>
      </w:pPr>
      <w:r>
        <w:rPr>
          <w:rFonts w:hint="eastAsia"/>
          <w:noProof/>
          <w:lang w:val="es-ES" w:eastAsia="es-ES"/>
        </w:rPr>
        <w:drawing>
          <wp:inline distT="0" distB="0" distL="0" distR="0">
            <wp:extent cx="970280" cy="445135"/>
            <wp:effectExtent l="0" t="0" r="1270" b="0"/>
            <wp:docPr id="9" name="图片 9" descr="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  </w:t>
      </w:r>
      <w:bookmarkStart w:id="0" w:name="_GoBack"/>
      <w:bookmarkEnd w:id="0"/>
      <w:r>
        <w:rPr>
          <w:rFonts w:hint="eastAsia"/>
          <w:b/>
          <w:sz w:val="28"/>
          <w:szCs w:val="28"/>
        </w:rPr>
        <w:t xml:space="preserve">                </w:t>
      </w:r>
      <w:r>
        <w:rPr>
          <w:rFonts w:hint="eastAsia"/>
          <w:noProof/>
          <w:lang w:val="es-ES" w:eastAsia="es-ES"/>
        </w:rPr>
        <w:drawing>
          <wp:inline distT="0" distB="0" distL="0" distR="0">
            <wp:extent cx="1438910" cy="445135"/>
            <wp:effectExtent l="0" t="0" r="8890" b="0"/>
            <wp:docPr id="8" name="图片 8" descr="0005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0050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08" w:rsidRDefault="003077ED">
      <w:pPr>
        <w:pStyle w:val="Prrafodelista1"/>
        <w:numPr>
          <w:ilvl w:val="0"/>
          <w:numId w:val="1"/>
        </w:numPr>
        <w:spacing w:line="400" w:lineRule="exact"/>
        <w:ind w:left="964" w:hangingChars="343" w:hanging="96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American                      6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Portuguese</w:t>
      </w:r>
    </w:p>
    <w:p w:rsidR="00FA4E08" w:rsidRDefault="003077ED">
      <w:pPr>
        <w:pStyle w:val="Prrafodelista1"/>
        <w:ind w:left="720" w:firstLineChars="0" w:firstLine="0"/>
        <w:rPr>
          <w:b/>
          <w:sz w:val="28"/>
          <w:szCs w:val="28"/>
        </w:rPr>
      </w:pPr>
      <w:r>
        <w:rPr>
          <w:rFonts w:hint="eastAsia"/>
          <w:noProof/>
          <w:lang w:val="es-ES" w:eastAsia="es-ES"/>
        </w:rPr>
        <w:drawing>
          <wp:inline distT="0" distB="0" distL="0" distR="0">
            <wp:extent cx="1438910" cy="445135"/>
            <wp:effectExtent l="0" t="0" r="8890" b="0"/>
            <wp:docPr id="5" name="图片 5" descr="000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05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noProof/>
          <w:lang w:val="es-ES" w:eastAsia="es-ES"/>
        </w:rPr>
        <w:drawing>
          <wp:inline distT="0" distB="0" distL="0" distR="0">
            <wp:extent cx="1438910" cy="445135"/>
            <wp:effectExtent l="0" t="0" r="8890" b="0"/>
            <wp:docPr id="10" name="图片 10" descr="0005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0050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08" w:rsidRDefault="003077ED">
      <w:pPr>
        <w:pStyle w:val="Prrafodelista1"/>
        <w:numPr>
          <w:ilvl w:val="0"/>
          <w:numId w:val="1"/>
        </w:numPr>
        <w:spacing w:line="400" w:lineRule="exact"/>
        <w:ind w:left="964" w:hangingChars="343" w:hanging="96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French                        7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Spanish</w:t>
      </w:r>
    </w:p>
    <w:p w:rsidR="00FA4E08" w:rsidRDefault="003077ED">
      <w:pPr>
        <w:pStyle w:val="Prrafodelista1"/>
        <w:ind w:left="720" w:firstLineChars="0" w:firstLine="0"/>
        <w:rPr>
          <w:b/>
          <w:sz w:val="28"/>
          <w:szCs w:val="28"/>
        </w:rPr>
      </w:pPr>
      <w:r>
        <w:rPr>
          <w:rFonts w:hint="eastAsia"/>
          <w:noProof/>
          <w:lang w:val="es-ES" w:eastAsia="es-ES"/>
        </w:rPr>
        <w:drawing>
          <wp:inline distT="0" distB="0" distL="0" distR="0">
            <wp:extent cx="1438910" cy="445135"/>
            <wp:effectExtent l="0" t="0" r="8890" b="0"/>
            <wp:docPr id="6" name="图片 6" descr="0005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00500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noProof/>
          <w:lang w:val="es-ES" w:eastAsia="es-ES"/>
        </w:rPr>
        <w:drawing>
          <wp:inline distT="0" distB="0" distL="0" distR="0">
            <wp:extent cx="1438275" cy="447675"/>
            <wp:effectExtent l="0" t="0" r="9525" b="9525"/>
            <wp:docPr id="11" name="图片 11" descr="0005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00050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08" w:rsidRDefault="003077ED">
      <w:pPr>
        <w:pStyle w:val="Prrafodelista1"/>
        <w:numPr>
          <w:ilvl w:val="0"/>
          <w:numId w:val="1"/>
        </w:numPr>
        <w:spacing w:line="400" w:lineRule="exact"/>
        <w:ind w:left="964" w:hangingChars="343" w:hanging="96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German                       8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Turkish Q</w:t>
      </w:r>
    </w:p>
    <w:p w:rsidR="00FA4E08" w:rsidRDefault="003077ED">
      <w:pPr>
        <w:pStyle w:val="Prrafodelista1"/>
        <w:ind w:left="720" w:firstLineChars="0" w:firstLine="0"/>
        <w:rPr>
          <w:b/>
          <w:sz w:val="28"/>
          <w:szCs w:val="28"/>
        </w:rPr>
      </w:pPr>
      <w:r>
        <w:rPr>
          <w:rFonts w:hint="eastAsia"/>
          <w:noProof/>
          <w:lang w:val="es-ES" w:eastAsia="es-ES"/>
        </w:rPr>
        <w:drawing>
          <wp:inline distT="0" distB="0" distL="0" distR="0">
            <wp:extent cx="1438910" cy="445135"/>
            <wp:effectExtent l="0" t="0" r="8890" b="0"/>
            <wp:docPr id="7" name="图片 7" descr="0005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0050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noProof/>
          <w:lang w:val="es-ES" w:eastAsia="es-ES"/>
        </w:rPr>
        <w:drawing>
          <wp:inline distT="0" distB="0" distL="0" distR="0">
            <wp:extent cx="1438910" cy="445135"/>
            <wp:effectExtent l="0" t="0" r="8890" b="0"/>
            <wp:docPr id="12" name="图片 12" descr="0005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00050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08" w:rsidRDefault="00FA4E08">
      <w:pPr>
        <w:rPr>
          <w:b/>
          <w:sz w:val="28"/>
          <w:szCs w:val="28"/>
        </w:rPr>
      </w:pPr>
    </w:p>
    <w:sectPr w:rsidR="00FA4E08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CE6" w:rsidRDefault="00EA3CE6">
      <w:pPr>
        <w:spacing w:after="0" w:line="240" w:lineRule="auto"/>
      </w:pPr>
      <w:r>
        <w:separator/>
      </w:r>
    </w:p>
  </w:endnote>
  <w:endnote w:type="continuationSeparator" w:id="0">
    <w:p w:rsidR="00EA3CE6" w:rsidRDefault="00EA3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CE6" w:rsidRDefault="00EA3CE6">
      <w:pPr>
        <w:spacing w:after="0" w:line="240" w:lineRule="auto"/>
      </w:pPr>
      <w:r>
        <w:separator/>
      </w:r>
    </w:p>
  </w:footnote>
  <w:footnote w:type="continuationSeparator" w:id="0">
    <w:p w:rsidR="00EA3CE6" w:rsidRDefault="00EA3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0059D"/>
    <w:multiLevelType w:val="multilevel"/>
    <w:tmpl w:val="4C30059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EB"/>
    <w:rsid w:val="000E287E"/>
    <w:rsid w:val="00271C70"/>
    <w:rsid w:val="002A14A8"/>
    <w:rsid w:val="003077ED"/>
    <w:rsid w:val="0038541F"/>
    <w:rsid w:val="004449EB"/>
    <w:rsid w:val="0059209C"/>
    <w:rsid w:val="00707288"/>
    <w:rsid w:val="00707F63"/>
    <w:rsid w:val="007914D9"/>
    <w:rsid w:val="007A60DC"/>
    <w:rsid w:val="00892194"/>
    <w:rsid w:val="008B5879"/>
    <w:rsid w:val="00AE6C8B"/>
    <w:rsid w:val="00CD64AF"/>
    <w:rsid w:val="00D83476"/>
    <w:rsid w:val="00E97EA1"/>
    <w:rsid w:val="00EA3CE6"/>
    <w:rsid w:val="00EC6C85"/>
    <w:rsid w:val="00F53CE0"/>
    <w:rsid w:val="00F5628F"/>
    <w:rsid w:val="00FA4E08"/>
    <w:rsid w:val="523C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2A1101-2F12-40AF-855A-D0E8845B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qFormat/>
    <w:rPr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Pr>
      <w:sz w:val="18"/>
      <w:szCs w:val="18"/>
    </w:rPr>
  </w:style>
  <w:style w:type="character" w:customStyle="1" w:styleId="PiedepginaCar">
    <w:name w:val="Pie de página Car"/>
    <w:basedOn w:val="Fuentedeprrafopredeter"/>
    <w:link w:val="Piedepgina"/>
    <w:uiPriority w:val="99"/>
    <w:rPr>
      <w:sz w:val="18"/>
      <w:szCs w:val="18"/>
    </w:rPr>
  </w:style>
  <w:style w:type="paragraph" w:customStyle="1" w:styleId="Prrafodelista1">
    <w:name w:val="Párrafo de lista1"/>
    <w:basedOn w:val="Normal"/>
    <w:uiPriority w:val="34"/>
    <w:qFormat/>
    <w:pPr>
      <w:ind w:firstLineChars="200" w:firstLine="420"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Toñi</cp:lastModifiedBy>
  <cp:revision>2</cp:revision>
  <cp:lastPrinted>2017-06-17T01:08:00Z</cp:lastPrinted>
  <dcterms:created xsi:type="dcterms:W3CDTF">2019-06-11T16:17:00Z</dcterms:created>
  <dcterms:modified xsi:type="dcterms:W3CDTF">2019-06-11T16:17:00Z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